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9E3F1" w14:textId="6D6DF5E8" w:rsidR="00992143" w:rsidRPr="00487FE2" w:rsidRDefault="00992143" w:rsidP="00992143">
      <w:pPr>
        <w:rPr>
          <w:rFonts w:ascii="Times New Roman" w:hAnsi="Times New Roman" w:cs="Times New Roman"/>
          <w:b/>
          <w:bCs/>
          <w:u w:val="single"/>
        </w:rPr>
      </w:pPr>
      <w:r w:rsidRPr="00487FE2">
        <w:rPr>
          <w:rFonts w:ascii="Times New Roman" w:hAnsi="Times New Roman" w:cs="Times New Roman"/>
          <w:b/>
          <w:bCs/>
          <w:u w:val="single"/>
        </w:rPr>
        <w:t xml:space="preserve">Probe 7 </w:t>
      </w:r>
      <w:r w:rsidR="00593057" w:rsidRPr="00487FE2">
        <w:rPr>
          <w:rFonts w:ascii="Times New Roman" w:hAnsi="Times New Roman" w:cs="Times New Roman"/>
          <w:b/>
          <w:bCs/>
          <w:u w:val="single"/>
        </w:rPr>
        <w:t xml:space="preserve">Short </w:t>
      </w:r>
      <w:r w:rsidRPr="00487FE2">
        <w:rPr>
          <w:rFonts w:ascii="Times New Roman" w:hAnsi="Times New Roman" w:cs="Times New Roman"/>
          <w:b/>
          <w:bCs/>
          <w:u w:val="single"/>
        </w:rPr>
        <w:t>Biography &amp; Contact Information</w:t>
      </w:r>
    </w:p>
    <w:p w14:paraId="6FCA580F" w14:textId="77777777" w:rsidR="00992143" w:rsidRPr="00487FE2" w:rsidRDefault="00992143" w:rsidP="00992143">
      <w:pPr>
        <w:rPr>
          <w:rFonts w:ascii="Times New Roman" w:hAnsi="Times New Roman" w:cs="Times New Roman"/>
        </w:rPr>
      </w:pPr>
    </w:p>
    <w:p w14:paraId="26C2EA91" w14:textId="77777777" w:rsidR="009C6730" w:rsidRDefault="009C6730" w:rsidP="009C6730">
      <w:pPr>
        <w:rPr>
          <w:rFonts w:ascii="Times New Roman" w:hAnsi="Times New Roman" w:cs="Times New Roman"/>
          <w:sz w:val="20"/>
          <w:szCs w:val="20"/>
        </w:rPr>
      </w:pPr>
      <w:r w:rsidRPr="00544A97">
        <w:rPr>
          <w:rFonts w:ascii="Times New Roman" w:hAnsi="Times New Roman" w:cs="Times New Roman"/>
          <w:sz w:val="20"/>
          <w:szCs w:val="20"/>
        </w:rPr>
        <w:t>Probe 7 is an electronic project from Brent Heinze (</w:t>
      </w:r>
      <w:r>
        <w:rPr>
          <w:rFonts w:ascii="Times New Roman" w:hAnsi="Times New Roman" w:cs="Times New Roman"/>
          <w:sz w:val="20"/>
          <w:szCs w:val="20"/>
        </w:rPr>
        <w:t>keyboards</w:t>
      </w:r>
      <w:r w:rsidRPr="00544A97">
        <w:rPr>
          <w:rFonts w:ascii="Times New Roman" w:hAnsi="Times New Roman" w:cs="Times New Roman"/>
          <w:sz w:val="20"/>
          <w:szCs w:val="20"/>
        </w:rPr>
        <w:t xml:space="preserve">) featuring </w:t>
      </w:r>
      <w:proofErr w:type="spellStart"/>
      <w:r w:rsidRPr="00544A97">
        <w:rPr>
          <w:rFonts w:ascii="Times New Roman" w:hAnsi="Times New Roman" w:cs="Times New Roman"/>
          <w:sz w:val="20"/>
          <w:szCs w:val="20"/>
        </w:rPr>
        <w:t>Jasun</w:t>
      </w:r>
      <w:proofErr w:type="spellEnd"/>
      <w:r w:rsidRPr="00544A97">
        <w:rPr>
          <w:rFonts w:ascii="Times New Roman" w:hAnsi="Times New Roman" w:cs="Times New Roman"/>
          <w:sz w:val="20"/>
          <w:szCs w:val="20"/>
        </w:rPr>
        <w:t xml:space="preserve"> Mark (vocals) based in Palm Springs, California</w:t>
      </w:r>
      <w:r>
        <w:rPr>
          <w:rFonts w:ascii="Times New Roman" w:hAnsi="Times New Roman" w:cs="Times New Roman"/>
          <w:sz w:val="20"/>
          <w:szCs w:val="20"/>
        </w:rPr>
        <w:t xml:space="preserve">.  </w:t>
      </w:r>
      <w:r w:rsidRPr="00544A97">
        <w:rPr>
          <w:rFonts w:ascii="Times New Roman" w:hAnsi="Times New Roman" w:cs="Times New Roman"/>
          <w:sz w:val="20"/>
          <w:szCs w:val="20"/>
        </w:rPr>
        <w:t>With their foundation firmly in the gay community, Probe 7 creates songs that celebrate the unique challenges and beauty of being LGBTQ+ including love, loss, pain, and hope.</w:t>
      </w:r>
      <w:r>
        <w:rPr>
          <w:rFonts w:ascii="Times New Roman" w:hAnsi="Times New Roman" w:cs="Times New Roman"/>
          <w:sz w:val="20"/>
          <w:szCs w:val="20"/>
        </w:rPr>
        <w:t xml:space="preserve">  </w:t>
      </w:r>
      <w:r w:rsidRPr="00544A97">
        <w:rPr>
          <w:rFonts w:ascii="Times New Roman" w:eastAsia="Times New Roman" w:hAnsi="Times New Roman" w:cs="Times New Roman"/>
          <w:sz w:val="20"/>
          <w:szCs w:val="20"/>
          <w:shd w:val="clear" w:color="auto" w:fill="FFFFFF"/>
        </w:rPr>
        <w:t xml:space="preserve">Their blend of </w:t>
      </w:r>
      <w:r w:rsidRPr="00544A97">
        <w:rPr>
          <w:rFonts w:ascii="Times New Roman" w:hAnsi="Times New Roman" w:cs="Times New Roman"/>
          <w:sz w:val="20"/>
          <w:szCs w:val="20"/>
        </w:rPr>
        <w:t>new wave, industrial, synthpop, and rock influences create a danceable landscape paired with powerful vocals and a positive message.</w:t>
      </w:r>
    </w:p>
    <w:p w14:paraId="1EAD734D" w14:textId="77777777" w:rsidR="009C6730" w:rsidRDefault="009C6730" w:rsidP="009C6730">
      <w:pPr>
        <w:rPr>
          <w:rFonts w:ascii="Times New Roman" w:hAnsi="Times New Roman" w:cs="Times New Roman"/>
          <w:sz w:val="20"/>
          <w:szCs w:val="20"/>
        </w:rPr>
      </w:pPr>
    </w:p>
    <w:p w14:paraId="5E59E511" w14:textId="4AE55BC0" w:rsidR="0094635B" w:rsidRDefault="009C6730" w:rsidP="0094635B">
      <w:pPr>
        <w:rPr>
          <w:rFonts w:ascii="Times New Roman" w:hAnsi="Times New Roman" w:cs="Times New Roman"/>
          <w:sz w:val="20"/>
          <w:szCs w:val="20"/>
        </w:rPr>
      </w:pPr>
      <w:r w:rsidRPr="00FD4C69">
        <w:rPr>
          <w:rFonts w:ascii="Times New Roman" w:hAnsi="Times New Roman" w:cs="Times New Roman"/>
          <w:sz w:val="20"/>
          <w:szCs w:val="20"/>
        </w:rPr>
        <w:t xml:space="preserve">Their latest album </w:t>
      </w:r>
      <w:r w:rsidRPr="00FD4C69">
        <w:rPr>
          <w:rFonts w:ascii="Times New Roman" w:hAnsi="Times New Roman" w:cs="Times New Roman"/>
          <w:i/>
          <w:iCs/>
          <w:sz w:val="20"/>
          <w:szCs w:val="20"/>
        </w:rPr>
        <w:t>Transference</w:t>
      </w:r>
      <w:r w:rsidRPr="00FD4C69">
        <w:rPr>
          <w:rFonts w:ascii="Times New Roman" w:hAnsi="Times New Roman" w:cs="Times New Roman"/>
          <w:sz w:val="20"/>
          <w:szCs w:val="20"/>
        </w:rPr>
        <w:t xml:space="preserve"> features new tracks, live studio versions of some of the band's classic songs, and two new covers.  </w:t>
      </w:r>
      <w:r w:rsidRPr="00544A97">
        <w:rPr>
          <w:rFonts w:ascii="Times New Roman" w:hAnsi="Times New Roman" w:cs="Times New Roman"/>
          <w:sz w:val="20"/>
          <w:szCs w:val="20"/>
        </w:rPr>
        <w:t>Their tribute to the</w:t>
      </w:r>
      <w:r>
        <w:rPr>
          <w:rFonts w:ascii="Times New Roman" w:hAnsi="Times New Roman" w:cs="Times New Roman"/>
          <w:sz w:val="20"/>
          <w:szCs w:val="20"/>
        </w:rPr>
        <w:t xml:space="preserve"> classic</w:t>
      </w:r>
      <w:r w:rsidRPr="00544A97">
        <w:rPr>
          <w:rFonts w:ascii="Times New Roman" w:hAnsi="Times New Roman" w:cs="Times New Roman"/>
          <w:sz w:val="20"/>
          <w:szCs w:val="20"/>
        </w:rPr>
        <w:t xml:space="preserve"> Psychedelic Furs track “Pretty in Pink (Isn’t He)” tells the coming out story of a young man while songs like “Strange Angels” and “Don’t Tell Me What Not To Say” encourage others to embrace themselves without fear of judgement or rejection.  </w:t>
      </w:r>
      <w:r w:rsidR="000F239C">
        <w:rPr>
          <w:rFonts w:ascii="Times New Roman" w:hAnsi="Times New Roman" w:cs="Times New Roman"/>
          <w:sz w:val="20"/>
          <w:szCs w:val="20"/>
        </w:rPr>
        <w:t xml:space="preserve">Band member </w:t>
      </w:r>
      <w:proofErr w:type="spellStart"/>
      <w:r w:rsidR="000F239C">
        <w:rPr>
          <w:rFonts w:ascii="Times New Roman" w:hAnsi="Times New Roman" w:cs="Times New Roman"/>
          <w:sz w:val="20"/>
          <w:szCs w:val="20"/>
        </w:rPr>
        <w:t>Jasun</w:t>
      </w:r>
      <w:proofErr w:type="spellEnd"/>
      <w:r w:rsidR="000F239C">
        <w:rPr>
          <w:rFonts w:ascii="Times New Roman" w:hAnsi="Times New Roman" w:cs="Times New Roman"/>
          <w:sz w:val="20"/>
          <w:szCs w:val="20"/>
        </w:rPr>
        <w:t xml:space="preserve"> Mark has produced a video for the song “88 Lines About 44 Dudes” featuring some of the band’s favorite friends and fans.  It is an homage to the classic song “88 Lines About 44 Women” by The Nails with a fabulous queer tint.  </w:t>
      </w:r>
      <w:r w:rsidR="00763D9C">
        <w:rPr>
          <w:rFonts w:ascii="Times New Roman" w:hAnsi="Times New Roman" w:cs="Times New Roman"/>
          <w:sz w:val="20"/>
          <w:szCs w:val="20"/>
        </w:rPr>
        <w:t>This</w:t>
      </w:r>
      <w:r w:rsidR="000F239C">
        <w:rPr>
          <w:rFonts w:ascii="Times New Roman" w:hAnsi="Times New Roman" w:cs="Times New Roman"/>
          <w:sz w:val="20"/>
          <w:szCs w:val="20"/>
        </w:rPr>
        <w:t xml:space="preserve"> an</w:t>
      </w:r>
      <w:r w:rsidR="000F239C">
        <w:rPr>
          <w:rFonts w:ascii="Times New Roman" w:hAnsi="Times New Roman" w:cs="Times New Roman"/>
          <w:sz w:val="20"/>
          <w:szCs w:val="20"/>
        </w:rPr>
        <w:t>d</w:t>
      </w:r>
      <w:r w:rsidR="000F239C">
        <w:rPr>
          <w:rFonts w:ascii="Times New Roman" w:hAnsi="Times New Roman" w:cs="Times New Roman"/>
          <w:sz w:val="20"/>
          <w:szCs w:val="20"/>
        </w:rPr>
        <w:t xml:space="preserve"> many other Probe 7 videos can be found on YouTube.</w:t>
      </w:r>
    </w:p>
    <w:p w14:paraId="7F74C5E6" w14:textId="77777777" w:rsidR="009C6730" w:rsidRDefault="009C6730" w:rsidP="009C6730">
      <w:pPr>
        <w:rPr>
          <w:rFonts w:ascii="Times New Roman" w:hAnsi="Times New Roman" w:cs="Times New Roman"/>
          <w:sz w:val="20"/>
          <w:szCs w:val="20"/>
        </w:rPr>
      </w:pPr>
    </w:p>
    <w:p w14:paraId="3DD90CF4" w14:textId="77777777" w:rsidR="009C6730" w:rsidRDefault="009C6730" w:rsidP="009C6730">
      <w:pPr>
        <w:rPr>
          <w:rFonts w:ascii="Times New Roman" w:hAnsi="Times New Roman" w:cs="Times New Roman"/>
          <w:sz w:val="20"/>
          <w:szCs w:val="20"/>
        </w:rPr>
      </w:pPr>
      <w:r w:rsidRPr="00544A97">
        <w:rPr>
          <w:rFonts w:ascii="Times New Roman" w:hAnsi="Times New Roman" w:cs="Times New Roman"/>
          <w:sz w:val="20"/>
          <w:szCs w:val="20"/>
        </w:rPr>
        <w:t xml:space="preserve">Probe 7 has played live with </w:t>
      </w:r>
      <w:r>
        <w:rPr>
          <w:rFonts w:ascii="Times New Roman" w:hAnsi="Times New Roman" w:cs="Times New Roman"/>
          <w:sz w:val="20"/>
          <w:szCs w:val="20"/>
        </w:rPr>
        <w:t>many</w:t>
      </w:r>
      <w:r w:rsidRPr="00544A97">
        <w:rPr>
          <w:rFonts w:ascii="Times New Roman" w:hAnsi="Times New Roman" w:cs="Times New Roman"/>
          <w:sz w:val="20"/>
          <w:szCs w:val="20"/>
        </w:rPr>
        <w:t xml:space="preserve"> national touring bands</w:t>
      </w:r>
      <w:r>
        <w:rPr>
          <w:rFonts w:ascii="Times New Roman" w:hAnsi="Times New Roman" w:cs="Times New Roman"/>
          <w:sz w:val="20"/>
          <w:szCs w:val="20"/>
        </w:rPr>
        <w:t xml:space="preserve"> including </w:t>
      </w:r>
      <w:r w:rsidRPr="00544A97">
        <w:rPr>
          <w:rFonts w:ascii="Times New Roman" w:hAnsi="Times New Roman" w:cs="Times New Roman"/>
          <w:sz w:val="20"/>
          <w:szCs w:val="20"/>
        </w:rPr>
        <w:t xml:space="preserve">Leather Strip, Assemblage 23, Ludovico Technique, </w:t>
      </w:r>
      <w:proofErr w:type="spellStart"/>
      <w:r w:rsidRPr="00544A97">
        <w:rPr>
          <w:rFonts w:ascii="Times New Roman" w:hAnsi="Times New Roman" w:cs="Times New Roman"/>
          <w:sz w:val="20"/>
          <w:szCs w:val="20"/>
        </w:rPr>
        <w:t>Ayria</w:t>
      </w:r>
      <w:proofErr w:type="spellEnd"/>
      <w:r w:rsidRPr="00544A97">
        <w:rPr>
          <w:rFonts w:ascii="Times New Roman" w:hAnsi="Times New Roman" w:cs="Times New Roman"/>
          <w:sz w:val="20"/>
          <w:szCs w:val="20"/>
        </w:rPr>
        <w:t xml:space="preserve">, Inertia, </w:t>
      </w:r>
      <w:proofErr w:type="spellStart"/>
      <w:r w:rsidRPr="00544A97">
        <w:rPr>
          <w:rFonts w:ascii="Times New Roman" w:hAnsi="Times New Roman" w:cs="Times New Roman"/>
          <w:sz w:val="20"/>
          <w:szCs w:val="20"/>
        </w:rPr>
        <w:t>Hexheart</w:t>
      </w:r>
      <w:proofErr w:type="spellEnd"/>
      <w:r w:rsidRPr="00544A97">
        <w:rPr>
          <w:rFonts w:ascii="Times New Roman" w:hAnsi="Times New Roman" w:cs="Times New Roman"/>
          <w:sz w:val="20"/>
          <w:szCs w:val="20"/>
        </w:rPr>
        <w:t xml:space="preserve">, Provision, </w:t>
      </w:r>
      <w:proofErr w:type="spellStart"/>
      <w:r w:rsidRPr="00544A97">
        <w:rPr>
          <w:rFonts w:ascii="Times New Roman" w:hAnsi="Times New Roman" w:cs="Times New Roman"/>
          <w:sz w:val="20"/>
          <w:szCs w:val="20"/>
        </w:rPr>
        <w:t>Voicecoil</w:t>
      </w:r>
      <w:proofErr w:type="spellEnd"/>
      <w:r>
        <w:rPr>
          <w:rFonts w:ascii="Times New Roman" w:hAnsi="Times New Roman" w:cs="Times New Roman"/>
          <w:sz w:val="20"/>
          <w:szCs w:val="20"/>
        </w:rPr>
        <w:t xml:space="preserve">, and </w:t>
      </w:r>
      <w:proofErr w:type="spellStart"/>
      <w:r>
        <w:rPr>
          <w:rFonts w:ascii="Times New Roman" w:hAnsi="Times New Roman" w:cs="Times New Roman"/>
          <w:sz w:val="20"/>
          <w:szCs w:val="20"/>
        </w:rPr>
        <w:t>GayC</w:t>
      </w:r>
      <w:proofErr w:type="spellEnd"/>
      <w:r>
        <w:rPr>
          <w:rFonts w:ascii="Times New Roman" w:hAnsi="Times New Roman" w:cs="Times New Roman"/>
          <w:sz w:val="20"/>
          <w:szCs w:val="20"/>
        </w:rPr>
        <w:t>/DC.</w:t>
      </w:r>
    </w:p>
    <w:p w14:paraId="4AD2C4FB" w14:textId="77777777" w:rsidR="009C6730" w:rsidRPr="00544A97" w:rsidRDefault="009C6730" w:rsidP="009C6730">
      <w:pPr>
        <w:rPr>
          <w:rFonts w:ascii="Times New Roman" w:hAnsi="Times New Roman" w:cs="Times New Roman"/>
          <w:sz w:val="20"/>
          <w:szCs w:val="20"/>
        </w:rPr>
      </w:pPr>
    </w:p>
    <w:p w14:paraId="12DBB0F2" w14:textId="77777777" w:rsidR="009C6730" w:rsidRPr="00544A97" w:rsidRDefault="009C6730" w:rsidP="009C6730">
      <w:pPr>
        <w:rPr>
          <w:rFonts w:ascii="Times New Roman" w:hAnsi="Times New Roman" w:cs="Times New Roman"/>
          <w:sz w:val="20"/>
          <w:szCs w:val="20"/>
        </w:rPr>
      </w:pPr>
      <w:r w:rsidRPr="00544A97">
        <w:rPr>
          <w:rFonts w:ascii="Times New Roman" w:hAnsi="Times New Roman" w:cs="Times New Roman"/>
          <w:sz w:val="20"/>
          <w:szCs w:val="20"/>
        </w:rPr>
        <w:t xml:space="preserve">For fans of Depeche Mode, Erasure, Pet Shop Boys, Nine Inch Nails, Gary </w:t>
      </w:r>
      <w:proofErr w:type="spellStart"/>
      <w:r w:rsidRPr="00544A97">
        <w:rPr>
          <w:rFonts w:ascii="Times New Roman" w:hAnsi="Times New Roman" w:cs="Times New Roman"/>
          <w:sz w:val="20"/>
          <w:szCs w:val="20"/>
        </w:rPr>
        <w:t>Numan</w:t>
      </w:r>
      <w:proofErr w:type="spellEnd"/>
      <w:r w:rsidRPr="00544A97">
        <w:rPr>
          <w:rFonts w:ascii="Times New Roman" w:hAnsi="Times New Roman" w:cs="Times New Roman"/>
          <w:sz w:val="20"/>
          <w:szCs w:val="20"/>
        </w:rPr>
        <w:t>, Robyn</w:t>
      </w:r>
    </w:p>
    <w:p w14:paraId="7B17A80F" w14:textId="56084398" w:rsidR="00A8596B" w:rsidRDefault="00A8596B" w:rsidP="00992143">
      <w:pPr>
        <w:rPr>
          <w:rFonts w:ascii="Times New Roman" w:hAnsi="Times New Roman" w:cs="Times New Roman"/>
        </w:rPr>
      </w:pPr>
    </w:p>
    <w:p w14:paraId="04B82673" w14:textId="4BBF32E2" w:rsidR="00B309ED" w:rsidRPr="00487FE2" w:rsidRDefault="00B309ED" w:rsidP="00992143">
      <w:pPr>
        <w:rPr>
          <w:rFonts w:ascii="Times New Roman" w:hAnsi="Times New Roman" w:cs="Times New Roman"/>
          <w:b/>
          <w:bCs/>
          <w:u w:val="single"/>
        </w:rPr>
      </w:pPr>
      <w:r w:rsidRPr="00487FE2">
        <w:rPr>
          <w:rFonts w:ascii="Times New Roman" w:hAnsi="Times New Roman" w:cs="Times New Roman"/>
          <w:b/>
          <w:bCs/>
          <w:u w:val="single"/>
        </w:rPr>
        <w:t>Members</w:t>
      </w:r>
    </w:p>
    <w:p w14:paraId="52D85607" w14:textId="77777777" w:rsidR="00B309ED" w:rsidRPr="00487FE2" w:rsidRDefault="00B309ED" w:rsidP="00992143">
      <w:pPr>
        <w:rPr>
          <w:rFonts w:ascii="Times New Roman" w:hAnsi="Times New Roman" w:cs="Times New Roman"/>
        </w:rPr>
      </w:pPr>
    </w:p>
    <w:p w14:paraId="73F4E3EA" w14:textId="3ECA0236" w:rsidR="00B309ED" w:rsidRPr="00487FE2" w:rsidRDefault="00B309ED" w:rsidP="008E7AE1">
      <w:pPr>
        <w:pStyle w:val="ListParagraph"/>
        <w:numPr>
          <w:ilvl w:val="0"/>
          <w:numId w:val="26"/>
        </w:numPr>
        <w:rPr>
          <w:rFonts w:ascii="Times New Roman" w:hAnsi="Times New Roman" w:cs="Times New Roman"/>
        </w:rPr>
      </w:pPr>
      <w:r w:rsidRPr="00487FE2">
        <w:rPr>
          <w:rFonts w:ascii="Times New Roman" w:hAnsi="Times New Roman" w:cs="Times New Roman"/>
        </w:rPr>
        <w:t>Brent Heinze – Synths</w:t>
      </w:r>
      <w:r w:rsidR="008B087D" w:rsidRPr="00487FE2">
        <w:rPr>
          <w:rFonts w:ascii="Times New Roman" w:hAnsi="Times New Roman" w:cs="Times New Roman"/>
        </w:rPr>
        <w:t xml:space="preserve"> / Programming</w:t>
      </w:r>
      <w:r w:rsidR="00F55FC0" w:rsidRPr="00487FE2">
        <w:rPr>
          <w:rFonts w:ascii="Times New Roman" w:hAnsi="Times New Roman" w:cs="Times New Roman"/>
        </w:rPr>
        <w:t xml:space="preserve"> (clubtoxic@yahoo.com)</w:t>
      </w:r>
    </w:p>
    <w:p w14:paraId="1D793591" w14:textId="2713943F" w:rsidR="00B309ED" w:rsidRPr="00487FE2" w:rsidRDefault="00B309ED" w:rsidP="008E7AE1">
      <w:pPr>
        <w:pStyle w:val="ListParagraph"/>
        <w:numPr>
          <w:ilvl w:val="0"/>
          <w:numId w:val="26"/>
        </w:numPr>
        <w:rPr>
          <w:rFonts w:ascii="Times New Roman" w:hAnsi="Times New Roman" w:cs="Times New Roman"/>
        </w:rPr>
      </w:pPr>
      <w:proofErr w:type="spellStart"/>
      <w:r w:rsidRPr="00487FE2">
        <w:rPr>
          <w:rFonts w:ascii="Times New Roman" w:hAnsi="Times New Roman" w:cs="Times New Roman"/>
        </w:rPr>
        <w:t>Jasun</w:t>
      </w:r>
      <w:proofErr w:type="spellEnd"/>
      <w:r w:rsidRPr="00487FE2">
        <w:rPr>
          <w:rFonts w:ascii="Times New Roman" w:hAnsi="Times New Roman" w:cs="Times New Roman"/>
        </w:rPr>
        <w:t xml:space="preserve"> Mark – Vocals</w:t>
      </w:r>
      <w:r w:rsidR="00F55FC0" w:rsidRPr="00487FE2">
        <w:rPr>
          <w:rFonts w:ascii="Times New Roman" w:hAnsi="Times New Roman" w:cs="Times New Roman"/>
        </w:rPr>
        <w:t xml:space="preserve"> (jasunmark@mac.com)</w:t>
      </w:r>
    </w:p>
    <w:p w14:paraId="27AD431A" w14:textId="77777777" w:rsidR="00A8596B" w:rsidRPr="00487FE2" w:rsidRDefault="00A8596B" w:rsidP="00992143">
      <w:pPr>
        <w:rPr>
          <w:rFonts w:ascii="Times New Roman" w:hAnsi="Times New Roman" w:cs="Times New Roman"/>
        </w:rPr>
      </w:pPr>
    </w:p>
    <w:p w14:paraId="01E9C9FA" w14:textId="58256C0C" w:rsidR="00992143" w:rsidRPr="00487FE2" w:rsidRDefault="00A8596B" w:rsidP="00992143">
      <w:pPr>
        <w:rPr>
          <w:rFonts w:ascii="Times New Roman" w:hAnsi="Times New Roman" w:cs="Times New Roman"/>
          <w:b/>
          <w:bCs/>
          <w:u w:val="single"/>
        </w:rPr>
      </w:pPr>
      <w:r w:rsidRPr="00487FE2">
        <w:rPr>
          <w:rFonts w:ascii="Times New Roman" w:hAnsi="Times New Roman" w:cs="Times New Roman"/>
          <w:b/>
          <w:bCs/>
          <w:u w:val="single"/>
        </w:rPr>
        <w:t>Contact &amp; Social Media Information</w:t>
      </w:r>
    </w:p>
    <w:p w14:paraId="17342212" w14:textId="77777777" w:rsidR="00A8596B" w:rsidRPr="00487FE2" w:rsidRDefault="00A8596B" w:rsidP="00992143">
      <w:pPr>
        <w:rPr>
          <w:rFonts w:ascii="Times New Roman" w:hAnsi="Times New Roman" w:cs="Times New Roman"/>
        </w:rPr>
      </w:pPr>
    </w:p>
    <w:p w14:paraId="00F62722" w14:textId="32E7B1C4" w:rsidR="00992143" w:rsidRPr="00487FE2" w:rsidRDefault="00992143" w:rsidP="008E7AE1">
      <w:pPr>
        <w:pStyle w:val="ListParagraph"/>
        <w:numPr>
          <w:ilvl w:val="0"/>
          <w:numId w:val="25"/>
        </w:numPr>
        <w:rPr>
          <w:rFonts w:ascii="Times New Roman" w:hAnsi="Times New Roman" w:cs="Times New Roman"/>
        </w:rPr>
      </w:pPr>
      <w:r w:rsidRPr="00487FE2">
        <w:rPr>
          <w:rFonts w:ascii="Times New Roman" w:hAnsi="Times New Roman" w:cs="Times New Roman"/>
        </w:rPr>
        <w:t>Email</w:t>
      </w:r>
      <w:r w:rsidR="00C05362">
        <w:rPr>
          <w:rFonts w:ascii="Times New Roman" w:hAnsi="Times New Roman" w:cs="Times New Roman"/>
        </w:rPr>
        <w:t xml:space="preserve">: </w:t>
      </w:r>
      <w:r w:rsidRPr="00487FE2">
        <w:rPr>
          <w:rFonts w:ascii="Times New Roman" w:hAnsi="Times New Roman" w:cs="Times New Roman"/>
        </w:rPr>
        <w:t xml:space="preserve"> info@probe7music.com</w:t>
      </w:r>
    </w:p>
    <w:p w14:paraId="7E47F660" w14:textId="6E43374B" w:rsidR="00992143" w:rsidRPr="00487FE2" w:rsidRDefault="00992143" w:rsidP="008E7AE1">
      <w:pPr>
        <w:pStyle w:val="ListParagraph"/>
        <w:numPr>
          <w:ilvl w:val="0"/>
          <w:numId w:val="25"/>
        </w:numPr>
        <w:rPr>
          <w:rFonts w:ascii="Times New Roman" w:hAnsi="Times New Roman" w:cs="Times New Roman"/>
        </w:rPr>
      </w:pPr>
      <w:r w:rsidRPr="00487FE2">
        <w:rPr>
          <w:rFonts w:ascii="Times New Roman" w:hAnsi="Times New Roman" w:cs="Times New Roman"/>
        </w:rPr>
        <w:t>Phone</w:t>
      </w:r>
      <w:r w:rsidR="00C05362">
        <w:rPr>
          <w:rFonts w:ascii="Times New Roman" w:hAnsi="Times New Roman" w:cs="Times New Roman"/>
        </w:rPr>
        <w:t xml:space="preserve">: </w:t>
      </w:r>
      <w:r w:rsidRPr="00487FE2">
        <w:rPr>
          <w:rFonts w:ascii="Times New Roman" w:hAnsi="Times New Roman" w:cs="Times New Roman"/>
        </w:rPr>
        <w:t xml:space="preserve"> Brent Heinze @ 719.338.1424</w:t>
      </w:r>
    </w:p>
    <w:p w14:paraId="5787A0CF" w14:textId="6DA420C1" w:rsidR="00992143" w:rsidRDefault="00992143" w:rsidP="008E7AE1">
      <w:pPr>
        <w:pStyle w:val="ListParagraph"/>
        <w:numPr>
          <w:ilvl w:val="0"/>
          <w:numId w:val="25"/>
        </w:numPr>
        <w:rPr>
          <w:rFonts w:ascii="Times New Roman" w:hAnsi="Times New Roman" w:cs="Times New Roman"/>
        </w:rPr>
      </w:pPr>
      <w:r w:rsidRPr="00487FE2">
        <w:rPr>
          <w:rFonts w:ascii="Times New Roman" w:hAnsi="Times New Roman" w:cs="Times New Roman"/>
        </w:rPr>
        <w:t>Official Website</w:t>
      </w:r>
      <w:r w:rsidR="00C05362">
        <w:rPr>
          <w:rFonts w:ascii="Times New Roman" w:hAnsi="Times New Roman" w:cs="Times New Roman"/>
        </w:rPr>
        <w:t xml:space="preserve">: </w:t>
      </w:r>
      <w:r w:rsidRPr="00487FE2">
        <w:rPr>
          <w:rFonts w:ascii="Times New Roman" w:hAnsi="Times New Roman" w:cs="Times New Roman"/>
        </w:rPr>
        <w:t xml:space="preserve"> www.probe7music.com</w:t>
      </w:r>
    </w:p>
    <w:p w14:paraId="4C985B7A" w14:textId="5D18D947" w:rsidR="00C05362" w:rsidRPr="00487FE2" w:rsidRDefault="00C05362" w:rsidP="008E7AE1">
      <w:pPr>
        <w:pStyle w:val="ListParagraph"/>
        <w:numPr>
          <w:ilvl w:val="0"/>
          <w:numId w:val="25"/>
        </w:numPr>
        <w:rPr>
          <w:rFonts w:ascii="Times New Roman" w:hAnsi="Times New Roman" w:cs="Times New Roman"/>
        </w:rPr>
      </w:pPr>
      <w:r>
        <w:rPr>
          <w:rFonts w:ascii="Times New Roman" w:hAnsi="Times New Roman" w:cs="Times New Roman"/>
        </w:rPr>
        <w:t xml:space="preserve">Press Kit:  </w:t>
      </w:r>
      <w:r w:rsidRPr="00487FE2">
        <w:rPr>
          <w:rFonts w:ascii="Times New Roman" w:hAnsi="Times New Roman" w:cs="Times New Roman"/>
        </w:rPr>
        <w:t>www.probe7music.com</w:t>
      </w:r>
      <w:r>
        <w:rPr>
          <w:rFonts w:ascii="Times New Roman" w:hAnsi="Times New Roman" w:cs="Times New Roman"/>
        </w:rPr>
        <w:t>/</w:t>
      </w:r>
      <w:r w:rsidR="006A1CA0">
        <w:rPr>
          <w:rFonts w:ascii="Times New Roman" w:hAnsi="Times New Roman" w:cs="Times New Roman"/>
        </w:rPr>
        <w:t>contact</w:t>
      </w:r>
    </w:p>
    <w:p w14:paraId="09310C28" w14:textId="2FAD9C70" w:rsidR="00992143" w:rsidRPr="00487FE2" w:rsidRDefault="00992143" w:rsidP="008E7AE1">
      <w:pPr>
        <w:pStyle w:val="ListParagraph"/>
        <w:numPr>
          <w:ilvl w:val="0"/>
          <w:numId w:val="25"/>
        </w:numPr>
        <w:rPr>
          <w:rFonts w:ascii="Times New Roman" w:hAnsi="Times New Roman" w:cs="Times New Roman"/>
        </w:rPr>
      </w:pPr>
      <w:r w:rsidRPr="00487FE2">
        <w:rPr>
          <w:rFonts w:ascii="Times New Roman" w:hAnsi="Times New Roman" w:cs="Times New Roman"/>
        </w:rPr>
        <w:t>Facebook</w:t>
      </w:r>
      <w:r w:rsidR="00C05362">
        <w:rPr>
          <w:rFonts w:ascii="Times New Roman" w:hAnsi="Times New Roman" w:cs="Times New Roman"/>
        </w:rPr>
        <w:t xml:space="preserve">: </w:t>
      </w:r>
      <w:r w:rsidRPr="00487FE2">
        <w:rPr>
          <w:rFonts w:ascii="Times New Roman" w:hAnsi="Times New Roman" w:cs="Times New Roman"/>
        </w:rPr>
        <w:t xml:space="preserve"> https://www.facebook.com/Probe7music/</w:t>
      </w:r>
    </w:p>
    <w:p w14:paraId="39ABFDAC" w14:textId="2D5AD6AB" w:rsidR="00992143" w:rsidRPr="00487FE2" w:rsidRDefault="00992143" w:rsidP="008E7AE1">
      <w:pPr>
        <w:pStyle w:val="ListParagraph"/>
        <w:numPr>
          <w:ilvl w:val="0"/>
          <w:numId w:val="25"/>
        </w:numPr>
        <w:rPr>
          <w:rFonts w:ascii="Times New Roman" w:hAnsi="Times New Roman" w:cs="Times New Roman"/>
        </w:rPr>
      </w:pPr>
      <w:r w:rsidRPr="00487FE2">
        <w:rPr>
          <w:rFonts w:ascii="Times New Roman" w:hAnsi="Times New Roman" w:cs="Times New Roman"/>
        </w:rPr>
        <w:t>Instagram</w:t>
      </w:r>
      <w:r w:rsidR="00C05362">
        <w:rPr>
          <w:rFonts w:ascii="Times New Roman" w:hAnsi="Times New Roman" w:cs="Times New Roman"/>
        </w:rPr>
        <w:t xml:space="preserve">: </w:t>
      </w:r>
      <w:r w:rsidRPr="00487FE2">
        <w:rPr>
          <w:rFonts w:ascii="Times New Roman" w:hAnsi="Times New Roman" w:cs="Times New Roman"/>
        </w:rPr>
        <w:t xml:space="preserve"> https://instagram.com/probe7music</w:t>
      </w:r>
      <w:r w:rsidR="00F76FF4" w:rsidRPr="00487FE2">
        <w:rPr>
          <w:rFonts w:ascii="Times New Roman" w:hAnsi="Times New Roman" w:cs="Times New Roman"/>
        </w:rPr>
        <w:t>/</w:t>
      </w:r>
    </w:p>
    <w:p w14:paraId="67773C52" w14:textId="31A4F008" w:rsidR="0021085D" w:rsidRPr="00487FE2" w:rsidRDefault="0021085D" w:rsidP="008E7AE1">
      <w:pPr>
        <w:pStyle w:val="ListParagraph"/>
        <w:numPr>
          <w:ilvl w:val="0"/>
          <w:numId w:val="25"/>
        </w:numPr>
        <w:rPr>
          <w:rFonts w:ascii="Times New Roman" w:hAnsi="Times New Roman" w:cs="Times New Roman"/>
        </w:rPr>
      </w:pPr>
      <w:r w:rsidRPr="00487FE2">
        <w:rPr>
          <w:rFonts w:ascii="Times New Roman" w:hAnsi="Times New Roman" w:cs="Times New Roman"/>
        </w:rPr>
        <w:t>Bandcamp</w:t>
      </w:r>
      <w:r w:rsidR="00C05362">
        <w:rPr>
          <w:rFonts w:ascii="Times New Roman" w:hAnsi="Times New Roman" w:cs="Times New Roman"/>
        </w:rPr>
        <w:t xml:space="preserve">: </w:t>
      </w:r>
      <w:r w:rsidRPr="00487FE2">
        <w:rPr>
          <w:rFonts w:ascii="Times New Roman" w:hAnsi="Times New Roman" w:cs="Times New Roman"/>
        </w:rPr>
        <w:t xml:space="preserve"> https://probe7.bandcamp.com/</w:t>
      </w:r>
    </w:p>
    <w:p w14:paraId="39CADA48" w14:textId="1B470F00" w:rsidR="00992143" w:rsidRPr="00487FE2" w:rsidRDefault="00992143" w:rsidP="008E7AE1">
      <w:pPr>
        <w:pStyle w:val="ListParagraph"/>
        <w:numPr>
          <w:ilvl w:val="0"/>
          <w:numId w:val="25"/>
        </w:numPr>
        <w:rPr>
          <w:rFonts w:ascii="Times New Roman" w:hAnsi="Times New Roman" w:cs="Times New Roman"/>
        </w:rPr>
      </w:pPr>
      <w:r w:rsidRPr="00487FE2">
        <w:rPr>
          <w:rFonts w:ascii="Times New Roman" w:hAnsi="Times New Roman" w:cs="Times New Roman"/>
        </w:rPr>
        <w:t>YouTube</w:t>
      </w:r>
      <w:r w:rsidR="00C05362">
        <w:rPr>
          <w:rFonts w:ascii="Times New Roman" w:hAnsi="Times New Roman" w:cs="Times New Roman"/>
        </w:rPr>
        <w:t xml:space="preserve">: </w:t>
      </w:r>
      <w:r w:rsidRPr="00487FE2">
        <w:rPr>
          <w:rFonts w:ascii="Times New Roman" w:hAnsi="Times New Roman" w:cs="Times New Roman"/>
        </w:rPr>
        <w:t xml:space="preserve"> </w:t>
      </w:r>
      <w:bookmarkStart w:id="0" w:name="_Hlk121053422"/>
      <w:r w:rsidR="002D51D8" w:rsidRPr="002D51D8">
        <w:rPr>
          <w:rFonts w:ascii="Times New Roman" w:hAnsi="Times New Roman" w:cs="Times New Roman"/>
        </w:rPr>
        <w:t>https://www.youtube.com/@probe7music762</w:t>
      </w:r>
    </w:p>
    <w:bookmarkEnd w:id="0"/>
    <w:p w14:paraId="479AB281" w14:textId="2DEECC38" w:rsidR="00213643" w:rsidRDefault="00213643" w:rsidP="00992143">
      <w:pPr>
        <w:rPr>
          <w:rFonts w:ascii="Times New Roman" w:hAnsi="Times New Roman" w:cs="Times New Roman"/>
        </w:rPr>
      </w:pPr>
    </w:p>
    <w:p w14:paraId="24B7B9C0" w14:textId="77777777" w:rsidR="00D417DE" w:rsidRPr="00487FE2" w:rsidRDefault="00D417DE" w:rsidP="00D417DE">
      <w:pPr>
        <w:rPr>
          <w:rFonts w:ascii="Times New Roman" w:hAnsi="Times New Roman" w:cs="Times New Roman"/>
          <w:b/>
          <w:bCs/>
          <w:u w:val="single"/>
        </w:rPr>
      </w:pPr>
      <w:r w:rsidRPr="00487FE2">
        <w:rPr>
          <w:rFonts w:ascii="Times New Roman" w:hAnsi="Times New Roman" w:cs="Times New Roman"/>
          <w:b/>
          <w:bCs/>
          <w:u w:val="single"/>
        </w:rPr>
        <w:t>Discography</w:t>
      </w:r>
    </w:p>
    <w:p w14:paraId="375DBFE9" w14:textId="77777777" w:rsidR="00D417DE" w:rsidRPr="00487FE2" w:rsidRDefault="00D417DE" w:rsidP="00D417DE">
      <w:pPr>
        <w:rPr>
          <w:rFonts w:ascii="Times New Roman" w:hAnsi="Times New Roman" w:cs="Times New Roman"/>
        </w:rPr>
      </w:pPr>
    </w:p>
    <w:p w14:paraId="31092D84" w14:textId="42785511" w:rsidR="004F49A6" w:rsidRDefault="004F49A6" w:rsidP="00D417DE">
      <w:pPr>
        <w:pStyle w:val="ListParagraph"/>
        <w:numPr>
          <w:ilvl w:val="0"/>
          <w:numId w:val="27"/>
        </w:numPr>
        <w:rPr>
          <w:rFonts w:ascii="Times New Roman" w:hAnsi="Times New Roman" w:cs="Times New Roman"/>
        </w:rPr>
      </w:pPr>
      <w:r>
        <w:rPr>
          <w:rFonts w:ascii="Times New Roman" w:hAnsi="Times New Roman" w:cs="Times New Roman"/>
        </w:rPr>
        <w:t>Transference (album) (2022)</w:t>
      </w:r>
    </w:p>
    <w:p w14:paraId="1D644D03" w14:textId="20058C3A" w:rsidR="004F49A6" w:rsidRDefault="004F49A6" w:rsidP="00D417DE">
      <w:pPr>
        <w:pStyle w:val="ListParagraph"/>
        <w:numPr>
          <w:ilvl w:val="0"/>
          <w:numId w:val="27"/>
        </w:numPr>
        <w:rPr>
          <w:rFonts w:ascii="Times New Roman" w:hAnsi="Times New Roman" w:cs="Times New Roman"/>
        </w:rPr>
      </w:pPr>
      <w:r>
        <w:rPr>
          <w:rFonts w:ascii="Times New Roman" w:hAnsi="Times New Roman" w:cs="Times New Roman"/>
        </w:rPr>
        <w:t>The Nefarious Files (digital album) (2022)</w:t>
      </w:r>
    </w:p>
    <w:p w14:paraId="0FE14F76" w14:textId="2EF18926" w:rsidR="004F49A6" w:rsidRDefault="004F49A6" w:rsidP="00D417DE">
      <w:pPr>
        <w:pStyle w:val="ListParagraph"/>
        <w:numPr>
          <w:ilvl w:val="0"/>
          <w:numId w:val="27"/>
        </w:numPr>
        <w:rPr>
          <w:rFonts w:ascii="Times New Roman" w:hAnsi="Times New Roman" w:cs="Times New Roman"/>
        </w:rPr>
      </w:pPr>
      <w:r w:rsidRPr="00487FE2">
        <w:rPr>
          <w:rFonts w:ascii="Times New Roman" w:hAnsi="Times New Roman" w:cs="Times New Roman"/>
        </w:rPr>
        <w:t>Parallel Universe (album) (2021)</w:t>
      </w:r>
    </w:p>
    <w:p w14:paraId="03273466" w14:textId="7CF93E89" w:rsidR="004F49A6" w:rsidRDefault="004F49A6" w:rsidP="00D417DE">
      <w:pPr>
        <w:pStyle w:val="ListParagraph"/>
        <w:numPr>
          <w:ilvl w:val="0"/>
          <w:numId w:val="27"/>
        </w:numPr>
        <w:rPr>
          <w:rFonts w:ascii="Times New Roman" w:hAnsi="Times New Roman" w:cs="Times New Roman"/>
        </w:rPr>
      </w:pPr>
      <w:r w:rsidRPr="00487FE2">
        <w:rPr>
          <w:rFonts w:ascii="Times New Roman" w:hAnsi="Times New Roman" w:cs="Times New Roman"/>
        </w:rPr>
        <w:t>Strange Angels / Drowning (remixes) (2020)</w:t>
      </w:r>
    </w:p>
    <w:p w14:paraId="00E10C41" w14:textId="131C06F3" w:rsidR="004F49A6" w:rsidRDefault="004F49A6" w:rsidP="00D417DE">
      <w:pPr>
        <w:pStyle w:val="ListParagraph"/>
        <w:numPr>
          <w:ilvl w:val="0"/>
          <w:numId w:val="27"/>
        </w:numPr>
        <w:rPr>
          <w:rFonts w:ascii="Times New Roman" w:hAnsi="Times New Roman" w:cs="Times New Roman"/>
        </w:rPr>
      </w:pPr>
      <w:r w:rsidRPr="00487FE2">
        <w:rPr>
          <w:rFonts w:ascii="Times New Roman" w:hAnsi="Times New Roman" w:cs="Times New Roman"/>
        </w:rPr>
        <w:t>No Words (remixes) (2019)</w:t>
      </w:r>
    </w:p>
    <w:p w14:paraId="35436109" w14:textId="563455DF" w:rsidR="004F49A6" w:rsidRDefault="004F49A6" w:rsidP="00D417DE">
      <w:pPr>
        <w:pStyle w:val="ListParagraph"/>
        <w:numPr>
          <w:ilvl w:val="0"/>
          <w:numId w:val="27"/>
        </w:numPr>
        <w:rPr>
          <w:rFonts w:ascii="Times New Roman" w:hAnsi="Times New Roman" w:cs="Times New Roman"/>
        </w:rPr>
      </w:pPr>
      <w:r w:rsidRPr="00487FE2">
        <w:rPr>
          <w:rFonts w:ascii="Times New Roman" w:hAnsi="Times New Roman" w:cs="Times New Roman"/>
        </w:rPr>
        <w:t>Strange Angels (album) (2019)</w:t>
      </w:r>
    </w:p>
    <w:p w14:paraId="30CF240E" w14:textId="4AD8BAD1" w:rsidR="004F49A6" w:rsidRDefault="004F49A6" w:rsidP="00D417DE">
      <w:pPr>
        <w:pStyle w:val="ListParagraph"/>
        <w:numPr>
          <w:ilvl w:val="0"/>
          <w:numId w:val="27"/>
        </w:numPr>
        <w:rPr>
          <w:rFonts w:ascii="Times New Roman" w:hAnsi="Times New Roman" w:cs="Times New Roman"/>
        </w:rPr>
      </w:pPr>
      <w:r w:rsidRPr="00487FE2">
        <w:rPr>
          <w:rFonts w:ascii="Times New Roman" w:hAnsi="Times New Roman" w:cs="Times New Roman"/>
        </w:rPr>
        <w:t>Over &amp; Out (album) (2016)</w:t>
      </w:r>
    </w:p>
    <w:p w14:paraId="4A56D948" w14:textId="778EC188" w:rsidR="00D417DE" w:rsidRPr="004F49A6" w:rsidRDefault="00D417DE" w:rsidP="00D417DE">
      <w:pPr>
        <w:pStyle w:val="ListParagraph"/>
        <w:numPr>
          <w:ilvl w:val="0"/>
          <w:numId w:val="27"/>
        </w:numPr>
        <w:rPr>
          <w:rFonts w:ascii="Times New Roman" w:hAnsi="Times New Roman" w:cs="Times New Roman"/>
        </w:rPr>
      </w:pPr>
      <w:r w:rsidRPr="004F49A6">
        <w:rPr>
          <w:rFonts w:ascii="Times New Roman" w:hAnsi="Times New Roman" w:cs="Times New Roman"/>
        </w:rPr>
        <w:t>Go Away (remixes) (2015)</w:t>
      </w:r>
    </w:p>
    <w:p w14:paraId="3D1D3ACA" w14:textId="77777777" w:rsidR="00D417DE" w:rsidRPr="00487FE2" w:rsidRDefault="00D417DE" w:rsidP="00992143">
      <w:pPr>
        <w:rPr>
          <w:rFonts w:ascii="Times New Roman" w:hAnsi="Times New Roman" w:cs="Times New Roman"/>
        </w:rPr>
      </w:pPr>
    </w:p>
    <w:p w14:paraId="474212D4" w14:textId="77777777" w:rsidR="00893AE2" w:rsidRPr="00487FE2" w:rsidRDefault="00893AE2" w:rsidP="00893AE2">
      <w:pPr>
        <w:rPr>
          <w:rFonts w:ascii="Times New Roman" w:hAnsi="Times New Roman" w:cs="Times New Roman"/>
          <w:b/>
          <w:bCs/>
          <w:u w:val="single"/>
        </w:rPr>
      </w:pPr>
      <w:r w:rsidRPr="00487FE2">
        <w:rPr>
          <w:rFonts w:ascii="Times New Roman" w:hAnsi="Times New Roman" w:cs="Times New Roman"/>
          <w:b/>
          <w:bCs/>
          <w:u w:val="single"/>
        </w:rPr>
        <w:t>Live Setup</w:t>
      </w:r>
    </w:p>
    <w:p w14:paraId="4CD92555" w14:textId="77777777" w:rsidR="00893AE2" w:rsidRPr="00487FE2" w:rsidRDefault="00893AE2" w:rsidP="00893AE2">
      <w:pPr>
        <w:rPr>
          <w:rFonts w:ascii="Times New Roman" w:hAnsi="Times New Roman" w:cs="Times New Roman"/>
        </w:rPr>
      </w:pPr>
    </w:p>
    <w:p w14:paraId="417A114F" w14:textId="77777777" w:rsidR="00893AE2" w:rsidRPr="00487FE2" w:rsidRDefault="00893AE2" w:rsidP="00893AE2">
      <w:pPr>
        <w:rPr>
          <w:rFonts w:ascii="Times New Roman" w:hAnsi="Times New Roman" w:cs="Times New Roman"/>
        </w:rPr>
      </w:pPr>
      <w:r w:rsidRPr="00487FE2">
        <w:rPr>
          <w:rFonts w:ascii="Times New Roman" w:hAnsi="Times New Roman" w:cs="Times New Roman"/>
        </w:rPr>
        <w:t>Needed 5 XLR inputs</w:t>
      </w:r>
    </w:p>
    <w:p w14:paraId="02F6DEF7" w14:textId="77777777" w:rsidR="00893AE2" w:rsidRPr="00487FE2" w:rsidRDefault="00893AE2" w:rsidP="00893AE2">
      <w:pPr>
        <w:rPr>
          <w:rFonts w:ascii="Times New Roman" w:hAnsi="Times New Roman" w:cs="Times New Roman"/>
        </w:rPr>
      </w:pPr>
    </w:p>
    <w:p w14:paraId="53D46659" w14:textId="77777777" w:rsidR="00893AE2" w:rsidRPr="00487FE2" w:rsidRDefault="00893AE2" w:rsidP="00893AE2">
      <w:pPr>
        <w:pStyle w:val="ListParagraph"/>
        <w:numPr>
          <w:ilvl w:val="0"/>
          <w:numId w:val="24"/>
        </w:numPr>
        <w:rPr>
          <w:rFonts w:ascii="Times New Roman" w:hAnsi="Times New Roman" w:cs="Times New Roman"/>
        </w:rPr>
      </w:pPr>
      <w:r w:rsidRPr="00487FE2">
        <w:rPr>
          <w:rFonts w:ascii="Times New Roman" w:hAnsi="Times New Roman" w:cs="Times New Roman"/>
        </w:rPr>
        <w:t>2 keyboards (mono) - band provides DI boxes</w:t>
      </w:r>
    </w:p>
    <w:p w14:paraId="16673C27" w14:textId="77777777" w:rsidR="00893AE2" w:rsidRPr="00487FE2" w:rsidRDefault="00893AE2" w:rsidP="00893AE2">
      <w:pPr>
        <w:pStyle w:val="ListParagraph"/>
        <w:numPr>
          <w:ilvl w:val="0"/>
          <w:numId w:val="24"/>
        </w:numPr>
        <w:rPr>
          <w:rFonts w:ascii="Times New Roman" w:hAnsi="Times New Roman" w:cs="Times New Roman"/>
        </w:rPr>
      </w:pPr>
      <w:r w:rsidRPr="00487FE2">
        <w:rPr>
          <w:rFonts w:ascii="Times New Roman" w:hAnsi="Times New Roman" w:cs="Times New Roman"/>
        </w:rPr>
        <w:t>1 backing track (mono) - band provides DI box</w:t>
      </w:r>
    </w:p>
    <w:p w14:paraId="117B6A27" w14:textId="77777777" w:rsidR="00893AE2" w:rsidRPr="00487FE2" w:rsidRDefault="00893AE2" w:rsidP="00893AE2">
      <w:pPr>
        <w:pStyle w:val="ListParagraph"/>
        <w:numPr>
          <w:ilvl w:val="0"/>
          <w:numId w:val="24"/>
        </w:numPr>
        <w:rPr>
          <w:rFonts w:ascii="Times New Roman" w:hAnsi="Times New Roman" w:cs="Times New Roman"/>
        </w:rPr>
      </w:pPr>
      <w:r w:rsidRPr="00487FE2">
        <w:rPr>
          <w:rFonts w:ascii="Times New Roman" w:hAnsi="Times New Roman" w:cs="Times New Roman"/>
        </w:rPr>
        <w:t>1 main vocal (run through effect processing)</w:t>
      </w:r>
    </w:p>
    <w:p w14:paraId="46A426AB" w14:textId="77777777" w:rsidR="00893AE2" w:rsidRPr="00487FE2" w:rsidRDefault="00893AE2" w:rsidP="00893AE2">
      <w:pPr>
        <w:pStyle w:val="ListParagraph"/>
        <w:numPr>
          <w:ilvl w:val="0"/>
          <w:numId w:val="24"/>
        </w:numPr>
        <w:rPr>
          <w:rFonts w:ascii="Times New Roman" w:hAnsi="Times New Roman" w:cs="Times New Roman"/>
        </w:rPr>
      </w:pPr>
      <w:r w:rsidRPr="00487FE2">
        <w:rPr>
          <w:rFonts w:ascii="Times New Roman" w:hAnsi="Times New Roman" w:cs="Times New Roman"/>
        </w:rPr>
        <w:t>1 backing vocal (run through effect processing)</w:t>
      </w:r>
    </w:p>
    <w:p w14:paraId="226C596C" w14:textId="77777777" w:rsidR="00893AE2" w:rsidRPr="00487FE2" w:rsidRDefault="00893AE2" w:rsidP="00893AE2">
      <w:pPr>
        <w:rPr>
          <w:rFonts w:ascii="Times New Roman" w:hAnsi="Times New Roman" w:cs="Times New Roman"/>
        </w:rPr>
      </w:pPr>
      <w:r w:rsidRPr="00487FE2">
        <w:rPr>
          <w:rFonts w:ascii="Times New Roman" w:hAnsi="Times New Roman" w:cs="Times New Roman"/>
        </w:rPr>
        <w:t xml:space="preserve"> </w:t>
      </w:r>
    </w:p>
    <w:p w14:paraId="65D60414" w14:textId="0D993473" w:rsidR="000F5ACD" w:rsidRPr="00D66439" w:rsidRDefault="00893AE2" w:rsidP="00D66439">
      <w:pPr>
        <w:rPr>
          <w:rFonts w:ascii="Times New Roman" w:hAnsi="Times New Roman" w:cs="Times New Roman"/>
        </w:rPr>
      </w:pPr>
      <w:r w:rsidRPr="00487FE2">
        <w:rPr>
          <w:rFonts w:ascii="Times New Roman" w:hAnsi="Times New Roman" w:cs="Times New Roman"/>
        </w:rPr>
        <w:t>For live mixing, the backing tracks and main vocals should be the primary focus with the two additional keyboards mixed approximately 10% lower and backing vocals being mixed at approximately 40% lower than main vocals.</w:t>
      </w:r>
    </w:p>
    <w:sectPr w:rsidR="000F5ACD" w:rsidRPr="00D664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CD048A"/>
    <w:multiLevelType w:val="hybridMultilevel"/>
    <w:tmpl w:val="BD4C9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952759B"/>
    <w:multiLevelType w:val="hybridMultilevel"/>
    <w:tmpl w:val="1EF62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F7236CA"/>
    <w:multiLevelType w:val="hybridMultilevel"/>
    <w:tmpl w:val="64DA7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3E7524"/>
    <w:multiLevelType w:val="hybridMultilevel"/>
    <w:tmpl w:val="7A242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493227182">
    <w:abstractNumId w:val="20"/>
  </w:num>
  <w:num w:numId="2" w16cid:durableId="1262227837">
    <w:abstractNumId w:val="12"/>
  </w:num>
  <w:num w:numId="3" w16cid:durableId="145706826">
    <w:abstractNumId w:val="10"/>
  </w:num>
  <w:num w:numId="4" w16cid:durableId="819999394">
    <w:abstractNumId w:val="23"/>
  </w:num>
  <w:num w:numId="5" w16cid:durableId="403797289">
    <w:abstractNumId w:val="13"/>
  </w:num>
  <w:num w:numId="6" w16cid:durableId="1414622373">
    <w:abstractNumId w:val="17"/>
  </w:num>
  <w:num w:numId="7" w16cid:durableId="1092703525">
    <w:abstractNumId w:val="19"/>
  </w:num>
  <w:num w:numId="8" w16cid:durableId="282616258">
    <w:abstractNumId w:val="9"/>
  </w:num>
  <w:num w:numId="9" w16cid:durableId="2034374947">
    <w:abstractNumId w:val="7"/>
  </w:num>
  <w:num w:numId="10" w16cid:durableId="867792302">
    <w:abstractNumId w:val="6"/>
  </w:num>
  <w:num w:numId="11" w16cid:durableId="1874611925">
    <w:abstractNumId w:val="5"/>
  </w:num>
  <w:num w:numId="12" w16cid:durableId="77678656">
    <w:abstractNumId w:val="4"/>
  </w:num>
  <w:num w:numId="13" w16cid:durableId="704477813">
    <w:abstractNumId w:val="8"/>
  </w:num>
  <w:num w:numId="14" w16cid:durableId="254174412">
    <w:abstractNumId w:val="3"/>
  </w:num>
  <w:num w:numId="15" w16cid:durableId="1311404380">
    <w:abstractNumId w:val="2"/>
  </w:num>
  <w:num w:numId="16" w16cid:durableId="1874463606">
    <w:abstractNumId w:val="1"/>
  </w:num>
  <w:num w:numId="17" w16cid:durableId="1635214994">
    <w:abstractNumId w:val="0"/>
  </w:num>
  <w:num w:numId="18" w16cid:durableId="420761913">
    <w:abstractNumId w:val="15"/>
  </w:num>
  <w:num w:numId="19" w16cid:durableId="1383754151">
    <w:abstractNumId w:val="16"/>
  </w:num>
  <w:num w:numId="20" w16cid:durableId="1217813734">
    <w:abstractNumId w:val="22"/>
  </w:num>
  <w:num w:numId="21" w16cid:durableId="455027366">
    <w:abstractNumId w:val="18"/>
  </w:num>
  <w:num w:numId="22" w16cid:durableId="416633233">
    <w:abstractNumId w:val="11"/>
  </w:num>
  <w:num w:numId="23" w16cid:durableId="917399803">
    <w:abstractNumId w:val="26"/>
  </w:num>
  <w:num w:numId="24" w16cid:durableId="611789381">
    <w:abstractNumId w:val="14"/>
  </w:num>
  <w:num w:numId="25" w16cid:durableId="1517108872">
    <w:abstractNumId w:val="21"/>
  </w:num>
  <w:num w:numId="26" w16cid:durableId="1073166389">
    <w:abstractNumId w:val="24"/>
  </w:num>
  <w:num w:numId="27" w16cid:durableId="4702495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143"/>
    <w:rsid w:val="000F239C"/>
    <w:rsid w:val="000F5ACD"/>
    <w:rsid w:val="0021085D"/>
    <w:rsid w:val="00213643"/>
    <w:rsid w:val="002D51D8"/>
    <w:rsid w:val="002E7FBA"/>
    <w:rsid w:val="00487710"/>
    <w:rsid w:val="00487FE2"/>
    <w:rsid w:val="004E59CA"/>
    <w:rsid w:val="004F49A6"/>
    <w:rsid w:val="00593057"/>
    <w:rsid w:val="005D5759"/>
    <w:rsid w:val="00645252"/>
    <w:rsid w:val="006533EF"/>
    <w:rsid w:val="006A1CA0"/>
    <w:rsid w:val="006D3D74"/>
    <w:rsid w:val="00763D9C"/>
    <w:rsid w:val="00771E04"/>
    <w:rsid w:val="007C2414"/>
    <w:rsid w:val="0083569A"/>
    <w:rsid w:val="00893AE2"/>
    <w:rsid w:val="008B087D"/>
    <w:rsid w:val="008E7AE1"/>
    <w:rsid w:val="0094635B"/>
    <w:rsid w:val="00962103"/>
    <w:rsid w:val="00992143"/>
    <w:rsid w:val="00997AC3"/>
    <w:rsid w:val="009C6730"/>
    <w:rsid w:val="00A8596B"/>
    <w:rsid w:val="00A9204E"/>
    <w:rsid w:val="00AD04D1"/>
    <w:rsid w:val="00B309ED"/>
    <w:rsid w:val="00C05362"/>
    <w:rsid w:val="00C1369B"/>
    <w:rsid w:val="00CC7CAB"/>
    <w:rsid w:val="00D417DE"/>
    <w:rsid w:val="00D66439"/>
    <w:rsid w:val="00DB5FB0"/>
    <w:rsid w:val="00ED40D9"/>
    <w:rsid w:val="00F55FC0"/>
    <w:rsid w:val="00F75957"/>
    <w:rsid w:val="00F76FF4"/>
    <w:rsid w:val="00F94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97079"/>
  <w15:chartTrackingRefBased/>
  <w15:docId w15:val="{F8B70E75-28E7-4788-B659-6F6D246A5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 w:type="character" w:styleId="UnresolvedMention">
    <w:name w:val="Unresolved Mention"/>
    <w:basedOn w:val="DefaultParagraphFont"/>
    <w:uiPriority w:val="99"/>
    <w:semiHidden/>
    <w:unhideWhenUsed/>
    <w:rsid w:val="00213643"/>
    <w:rPr>
      <w:color w:val="605E5C"/>
      <w:shd w:val="clear" w:color="auto" w:fill="E1DFDD"/>
    </w:rPr>
  </w:style>
  <w:style w:type="paragraph" w:styleId="ListParagraph">
    <w:name w:val="List Paragraph"/>
    <w:basedOn w:val="Normal"/>
    <w:uiPriority w:val="34"/>
    <w:unhideWhenUsed/>
    <w:qFormat/>
    <w:rsid w:val="00997A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ubt\AppData\Local\Microsoft\Office\16.0\DTS\en-US%7b7DE3ACF0-B917-42C2-9426-7D471AA594DA%7d\%7bD8A47416-0A61-4BA1-9136-2BF7C5DE85B3%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F8CC77-C4B6-4B19-A396-F25402DEF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{D8A47416-0A61-4BA1-9136-2BF7C5DE85B3}tf02786999_win32.dotx</Template>
  <TotalTime>731</TotalTime>
  <Pages>2</Pages>
  <Words>396</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Brent Heinze</dc:creator>
  <cp:keywords/>
  <dc:description/>
  <cp:lastModifiedBy>Brent Heinze</cp:lastModifiedBy>
  <cp:revision>34</cp:revision>
  <dcterms:created xsi:type="dcterms:W3CDTF">2021-08-14T03:31:00Z</dcterms:created>
  <dcterms:modified xsi:type="dcterms:W3CDTF">2022-12-05T04:21:00Z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